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0E" w:rsidRPr="00330E3C" w:rsidRDefault="00640E0E" w:rsidP="00330E3C">
      <w:pPr>
        <w:spacing w:line="264" w:lineRule="auto"/>
        <w:rPr>
          <w:rFonts w:ascii="Times New Roman" w:hAnsi="Times New Roman" w:cs="Times New Roman"/>
          <w:b/>
          <w:bCs/>
          <w:snapToGrid w:val="0"/>
        </w:rPr>
      </w:pPr>
      <w:r w:rsidRPr="00330E3C">
        <w:rPr>
          <w:rFonts w:ascii="Times New Roman" w:hAnsi="Times New Roman" w:cs="Times New Roman"/>
          <w:b/>
          <w:bCs/>
          <w:snapToGrid w:val="0"/>
        </w:rPr>
        <w:t>TI.271.143.2013.IK-1</w:t>
      </w:r>
    </w:p>
    <w:p w:rsidR="00640E0E" w:rsidRDefault="00640E0E" w:rsidP="0066633C">
      <w:pPr>
        <w:spacing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1D10">
        <w:rPr>
          <w:rFonts w:ascii="Times New Roman" w:hAnsi="Times New Roman" w:cs="Times New Roman"/>
          <w:sz w:val="24"/>
          <w:szCs w:val="24"/>
        </w:rPr>
        <w:t xml:space="preserve">Załącznik nr 1 do </w:t>
      </w:r>
      <w:r>
        <w:rPr>
          <w:rFonts w:ascii="Times New Roman" w:hAnsi="Times New Roman" w:cs="Times New Roman"/>
          <w:sz w:val="24"/>
          <w:szCs w:val="24"/>
        </w:rPr>
        <w:t>ogłoszenia</w:t>
      </w:r>
    </w:p>
    <w:p w:rsidR="00640E0E" w:rsidRPr="001B0277" w:rsidRDefault="00640E0E" w:rsidP="00CE0E2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1B0277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1B0277" w:rsidRDefault="00640E0E" w:rsidP="00CE0E2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1B0277">
        <w:rPr>
          <w:rFonts w:ascii="Times New Roman" w:hAnsi="Times New Roman" w:cs="Times New Roman"/>
          <w:sz w:val="20"/>
          <w:szCs w:val="20"/>
          <w:lang w:eastAsia="pl-PL"/>
        </w:rPr>
        <w:t>Miasto i Gmina Połaniec</w:t>
      </w:r>
    </w:p>
    <w:p w:rsidR="00640E0E" w:rsidRPr="001B0277" w:rsidRDefault="00640E0E" w:rsidP="00CE0E2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ul. </w:t>
      </w:r>
      <w:r w:rsidRPr="001B0277">
        <w:rPr>
          <w:rFonts w:ascii="Times New Roman" w:hAnsi="Times New Roman" w:cs="Times New Roman"/>
          <w:sz w:val="20"/>
          <w:szCs w:val="20"/>
          <w:lang w:eastAsia="pl-PL"/>
        </w:rPr>
        <w:t>Ruszczańska 27</w:t>
      </w:r>
    </w:p>
    <w:p w:rsidR="00640E0E" w:rsidRPr="001B0277" w:rsidRDefault="00640E0E" w:rsidP="00CE0E2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1B0277">
        <w:rPr>
          <w:rFonts w:ascii="Times New Roman" w:hAnsi="Times New Roman" w:cs="Times New Roman"/>
          <w:sz w:val="20"/>
          <w:szCs w:val="20"/>
          <w:lang w:eastAsia="pl-PL"/>
        </w:rPr>
        <w:t>28-230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1B0277">
        <w:rPr>
          <w:rFonts w:ascii="Times New Roman" w:hAnsi="Times New Roman" w:cs="Times New Roman"/>
          <w:sz w:val="20"/>
          <w:szCs w:val="20"/>
          <w:lang w:eastAsia="pl-PL"/>
        </w:rPr>
        <w:t>Połaniec</w:t>
      </w:r>
    </w:p>
    <w:p w:rsidR="00640E0E" w:rsidRPr="001B0277" w:rsidRDefault="00640E0E" w:rsidP="00CE0E2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NIP </w:t>
      </w:r>
      <w:r w:rsidRPr="001B0277">
        <w:rPr>
          <w:rFonts w:ascii="Times New Roman" w:hAnsi="Times New Roman" w:cs="Times New Roman"/>
          <w:sz w:val="20"/>
          <w:szCs w:val="20"/>
          <w:lang w:eastAsia="pl-PL"/>
        </w:rPr>
        <w:t>866-15-80-228</w:t>
      </w:r>
    </w:p>
    <w:p w:rsidR="00640E0E" w:rsidRDefault="00640E0E" w:rsidP="00CE0E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OŚWIETLENIE ULICZNE</w:t>
      </w:r>
    </w:p>
    <w:p w:rsidR="00640E0E" w:rsidRDefault="00640E0E" w:rsidP="00CE0E2E">
      <w:pPr>
        <w:jc w:val="center"/>
        <w:rPr>
          <w:rFonts w:ascii="Times New Roman" w:hAnsi="Times New Roman" w:cs="Times New Roman"/>
          <w:b/>
          <w:bCs/>
        </w:rPr>
      </w:pPr>
    </w:p>
    <w:p w:rsidR="00640E0E" w:rsidRPr="00984411" w:rsidRDefault="00640E0E" w:rsidP="00CE0E2E">
      <w:pPr>
        <w:ind w:left="-142"/>
        <w:jc w:val="right"/>
        <w:rPr>
          <w:rFonts w:ascii="Times New Roman" w:hAnsi="Times New Roman" w:cs="Times New Roman"/>
          <w:sz w:val="10"/>
          <w:szCs w:val="10"/>
        </w:rPr>
      </w:pPr>
    </w:p>
    <w:tbl>
      <w:tblPr>
        <w:tblW w:w="4849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"/>
        <w:gridCol w:w="366"/>
        <w:gridCol w:w="1275"/>
        <w:gridCol w:w="752"/>
        <w:gridCol w:w="452"/>
        <w:gridCol w:w="455"/>
        <w:gridCol w:w="437"/>
        <w:gridCol w:w="1097"/>
        <w:gridCol w:w="542"/>
        <w:gridCol w:w="593"/>
        <w:gridCol w:w="328"/>
        <w:gridCol w:w="574"/>
        <w:gridCol w:w="587"/>
        <w:gridCol w:w="619"/>
        <w:gridCol w:w="545"/>
        <w:gridCol w:w="558"/>
        <w:gridCol w:w="593"/>
        <w:gridCol w:w="733"/>
        <w:gridCol w:w="453"/>
        <w:gridCol w:w="497"/>
        <w:gridCol w:w="491"/>
        <w:gridCol w:w="526"/>
        <w:gridCol w:w="743"/>
        <w:gridCol w:w="765"/>
        <w:gridCol w:w="714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gridSpan w:val="2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gridSpan w:val="2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6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Zdzieci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11100889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PPE480548103005025784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3 377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6 961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Zdzieci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11083460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PPE480548103005025885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4 459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9 683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12964291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PPE480548103005025986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6 935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14 554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20764747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PPE480548103005026390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5 514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12 084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SKRZ SL 13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20467338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PPE480548103005026491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1 914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4 175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St. Trafo 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20765133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PPE480548103005883125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2 996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3 672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sł nr 6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80531008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PPE480548103006491494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1 468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2 668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Rybitwy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20451449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PPE480548103005026188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4 823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9 915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Rybitwy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20120169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PPE480548103005026289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5 237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11 142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Rudniki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20764954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PPE480548103005026592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3 580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7 154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Rudniki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SL NR 6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11781817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PPE480548103005027101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1 296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2 797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Kamieniec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20451646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PPE480548103005026693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6 840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12 937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Kamieniec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8963462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PPE480548103005027202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4 288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9 357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Wymysłów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19155306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PPE480548103005026794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6 721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14 154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Zrębin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18301188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PPE480548103005026895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5 493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11 488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Zrębin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20467638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PPE480548103005027000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5 085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10 801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Zrębin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3763997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PPE480548103005027808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1 978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4 353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Winnica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24628013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PPE480548103005026996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4 962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9 609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Zdzieci Nowe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20796808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PPE480548103005027404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2 024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4 301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Zdzieci Nowe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20467625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PPE480548103005027707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2 209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2 776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Kraśnik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8941964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PPE480548103005027505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5 975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973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Daszyn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SŁUP 36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25322610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PPE480548103005745204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540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1 132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Maśnik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3237634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PPE480548103006349331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5 947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12 359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Maśnik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20119894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PPE480548103005025481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2 807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5 987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Maśnik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18915482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PPE480548103005025582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1 200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2 466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 Kępa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20796861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PPE480548103005025683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2 344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4 881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Żapniowska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Rybitwy3/sttra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25330747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PPE480548103000412022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3 596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6 568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Łęg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St. Trafo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17620943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PPE480548103005027909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2 221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4 577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Łęg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85780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St. Tr. Hydrow.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8885043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PPE480548103006200090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5 535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11 275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Brzozowa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20797708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PPE480548103005028010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1 860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3 711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Brzozowa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II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25257765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PPE480548103005028515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2 554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5 220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Okrągła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20353203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PPE480548103005028111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7 437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13 858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Luszyca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20102197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PPE480548103005028212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2 891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4 436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Tursko Małe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4551250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PPE480548103005749547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8 390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17 785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Tursko Małe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 OGRODY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8552328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PPE480548103005750254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7 949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16 926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Tursko Małe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St. Trafo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4058716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PPE480548103005752577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8 308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17 801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Zawada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25317373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PPE480548103005028616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416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607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11838716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PPE480548103005028717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4 287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9 234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5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6086007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PPE480548103005029020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4 191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8 720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6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11768395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PPE480548103005028919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2 629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5 337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4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9393524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PPE480548103005031141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5 320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11 372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Kołłątaja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4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6784883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PPE480548103005028818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6 703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13 740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12359580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PPE480548103005029323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9 524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19 484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11768398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PPE480548103005029222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1 155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4 857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Gen. Zajączka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11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12218831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PPE480548103005029424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10 965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22 939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Żapniowska - Południe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9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9334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PPE480548103005029525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8 500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18 756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Żapniowska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15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11661878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PPE480548103005029626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5 916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11 873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Witosa, Madalińskiego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13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12825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PPE480548103005029727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10 292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22 147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ODJ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12865977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PPE480548103000802143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15 402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35 846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Reymonta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ODJ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12997165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PPE480548103005030434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11 154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22 031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Wyszyńskiego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18/St. Tr 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11768214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PPE480548103005030535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6 277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13 210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Staszowska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26/St. Tr 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9049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PPE480548103005030636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11 430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15 710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Krakowska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5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11800830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PPE480548103005030737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4 363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9 219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Krakowska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UPT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12359579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PPE480548103005030939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10 607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15 715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Krakowska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SAL KONC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11851946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PPE480548103005031545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5 214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10 937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10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24627749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PPE480548103005030838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5 028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10 392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6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12865990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PPE480548103005031040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5 230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10 728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7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5125737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PPE480548103005031343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4 857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10 081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Mielecka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20467514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PPE480548103005031242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4 246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8 770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Partyzantów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20119405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PPE480548103005031444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3 762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7 924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zewnętrzne garaży nr 1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3275842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PPE480548103004385281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8 701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garaży zesp. 2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4055487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PPE480548103004381544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12 857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Placu Pomnika Czarnieckiego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10359454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PPE480548103004389931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8 985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Królowej Jadwigi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PT 8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19,00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12207991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PPE480548103005031646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19 311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37 858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garaży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Głowackiego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4823127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PPE480548103004386493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4 697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Spacerowa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8641126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PPE480548103000418890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6 588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12 008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Kopiec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18936074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PPE480548103005029121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482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1 133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Żapniowska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Osw ul „Ż”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25322990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PPE480548103005030131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1 456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2 903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Widokowa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St. Trafo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9445858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PPE480548103006310026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10 253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21 769</w:t>
            </w:r>
          </w:p>
        </w:tc>
      </w:tr>
      <w:tr w:rsidR="00640E0E" w:rsidRPr="00B7468C">
        <w:trPr>
          <w:gridBefore w:val="1"/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Oświetlenie uliczne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Plac Uniwersału Połanieckiego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5650686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PPE480548103006391262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16 749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12 440</w:t>
            </w:r>
          </w:p>
        </w:tc>
      </w:tr>
      <w:tr w:rsidR="00640E0E" w:rsidRPr="00AE1E4D">
        <w:trPr>
          <w:gridBefore w:val="1"/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AE1E4D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AE1E4D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398 300</w:t>
            </w:r>
          </w:p>
        </w:tc>
        <w:tc>
          <w:tcPr>
            <w:tcW w:w="178" w:type="pct"/>
            <w:noWrap/>
            <w:vAlign w:val="center"/>
          </w:tcPr>
          <w:p w:rsidR="00640E0E" w:rsidRPr="00AE1E4D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AE1E4D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702 276</w:t>
            </w:r>
          </w:p>
        </w:tc>
      </w:tr>
    </w:tbl>
    <w:p w:rsidR="00640E0E" w:rsidRDefault="00640E0E"/>
    <w:p w:rsidR="00640E0E" w:rsidRDefault="00640E0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640E0E" w:rsidRDefault="00640E0E" w:rsidP="00CE0E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OBIEKTY</w:t>
      </w:r>
    </w:p>
    <w:p w:rsidR="00640E0E" w:rsidRPr="001B0277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1B0277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1B0277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1B0277">
        <w:rPr>
          <w:rFonts w:ascii="Times New Roman" w:hAnsi="Times New Roman" w:cs="Times New Roman"/>
          <w:sz w:val="20"/>
          <w:szCs w:val="20"/>
          <w:lang w:eastAsia="pl-PL"/>
        </w:rPr>
        <w:t>Miasto i Gmina Połaniec</w:t>
      </w:r>
    </w:p>
    <w:p w:rsidR="00640E0E" w:rsidRPr="001B0277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ul. </w:t>
      </w:r>
      <w:r w:rsidRPr="001B0277">
        <w:rPr>
          <w:rFonts w:ascii="Times New Roman" w:hAnsi="Times New Roman" w:cs="Times New Roman"/>
          <w:sz w:val="20"/>
          <w:szCs w:val="20"/>
          <w:lang w:eastAsia="pl-PL"/>
        </w:rPr>
        <w:t>Ruszczańska 27</w:t>
      </w:r>
    </w:p>
    <w:p w:rsidR="00640E0E" w:rsidRPr="001B0277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1B0277">
        <w:rPr>
          <w:rFonts w:ascii="Times New Roman" w:hAnsi="Times New Roman" w:cs="Times New Roman"/>
          <w:sz w:val="20"/>
          <w:szCs w:val="20"/>
          <w:lang w:eastAsia="pl-PL"/>
        </w:rPr>
        <w:t>28-230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1B0277">
        <w:rPr>
          <w:rFonts w:ascii="Times New Roman" w:hAnsi="Times New Roman" w:cs="Times New Roman"/>
          <w:sz w:val="20"/>
          <w:szCs w:val="20"/>
          <w:lang w:eastAsia="pl-PL"/>
        </w:rPr>
        <w:t>Połaniec</w:t>
      </w:r>
    </w:p>
    <w:p w:rsidR="00640E0E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NIP </w:t>
      </w:r>
      <w:r w:rsidRPr="001B0277">
        <w:rPr>
          <w:rFonts w:ascii="Times New Roman" w:hAnsi="Times New Roman" w:cs="Times New Roman"/>
          <w:sz w:val="20"/>
          <w:szCs w:val="20"/>
          <w:lang w:eastAsia="pl-PL"/>
        </w:rPr>
        <w:t>866-15-80-228</w:t>
      </w:r>
    </w:p>
    <w:tbl>
      <w:tblPr>
        <w:tblW w:w="4978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0"/>
        <w:gridCol w:w="1267"/>
        <w:gridCol w:w="763"/>
        <w:gridCol w:w="455"/>
        <w:gridCol w:w="481"/>
        <w:gridCol w:w="445"/>
        <w:gridCol w:w="1116"/>
        <w:gridCol w:w="540"/>
        <w:gridCol w:w="7"/>
        <w:gridCol w:w="593"/>
        <w:gridCol w:w="327"/>
        <w:gridCol w:w="573"/>
        <w:gridCol w:w="524"/>
        <w:gridCol w:w="606"/>
        <w:gridCol w:w="10"/>
        <w:gridCol w:w="517"/>
        <w:gridCol w:w="560"/>
        <w:gridCol w:w="570"/>
        <w:gridCol w:w="701"/>
        <w:gridCol w:w="615"/>
        <w:gridCol w:w="504"/>
        <w:gridCol w:w="491"/>
        <w:gridCol w:w="547"/>
        <w:gridCol w:w="750"/>
        <w:gridCol w:w="638"/>
        <w:gridCol w:w="720"/>
        <w:gridCol w:w="570"/>
        <w:gridCol w:w="566"/>
        <w:gridCol w:w="553"/>
      </w:tblGrid>
      <w:tr w:rsidR="00640E0E" w:rsidRPr="00B7468C">
        <w:trPr>
          <w:trHeight w:val="397"/>
        </w:trPr>
        <w:tc>
          <w:tcPr>
            <w:tcW w:w="110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42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1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783" w:type="pct"/>
            <w:gridSpan w:val="6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46" w:type="pct"/>
            <w:gridSpan w:val="3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1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74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14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88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4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0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7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29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1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516" w:type="pct"/>
            <w:gridSpan w:val="3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38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39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1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3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7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6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8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61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1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1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88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7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29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17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  <w:tc>
          <w:tcPr>
            <w:tcW w:w="169" w:type="pct"/>
            <w:shd w:val="clear" w:color="000000" w:fill="538DD5"/>
            <w:vAlign w:val="center"/>
          </w:tcPr>
          <w:p w:rsidR="00640E0E" w:rsidRPr="000E7FCA" w:rsidRDefault="00640E0E" w:rsidP="00BC2608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</w:t>
            </w: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strefa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71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Centrum Informacji Turystycznej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Plac Uniwersału Połanieckiego 1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8268063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PPE480548103005193112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502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72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Budynek Administracyjny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00200295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PPE480548103000638556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8 837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73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Tablica Informacyjna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Krakowska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18712834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PPE480548103004202500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279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74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Tablica Informacyjna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Wyzwolenia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22196744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PPE480548103004202601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912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75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Tablica Informacyjna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Osiecka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22782752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PPE480548103004202702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860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76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Świetlica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Jędrusiów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5243817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PPE480548103004202803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9 313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77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PL Rekra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10312018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PPE480548103004202904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9 876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78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Monitoring wizyjny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Plac Uniwersału Połanieckiego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20762053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PPE480548103000440011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330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79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Monitoring wizyjny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Kosynierów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24777687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PPE480548103000439708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311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80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Pompownia wód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Jędrusiów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15,00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7283508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PPE480548103000441526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2 374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81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33A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13775520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PPE480548103006001848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924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82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33B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13793143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PPE480548103006010639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2 963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83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33C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13793145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PPE480548103000716257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1 279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84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33E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13793887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PPE480548103006039739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3 298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85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33F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13793885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PPE480848103006004171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1 272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86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33G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13793985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PPE480548103005794613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1 062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87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33H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13775535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PPE480548103006048025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2 749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88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33I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13793987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PPE480548103005732066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2 234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89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Lokal socjalny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Zrębińska 33J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G11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13793983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PPE480548103005708020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1 156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90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Plac zabaw - fontanna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9199220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PPE480548103006278906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1 032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91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Muszla koncertowa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Królowej Jadwigi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8506290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PPE480548103006301235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120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92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Boisko sportowe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Tursko Małe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28-221 Osiek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Osiek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9230211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PPE480548103006234042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15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93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Świetlica wiejska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Łęg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7801093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PPE480548103006289515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8 821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94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Pomp. Przydomowa Pb 168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Tursko Małe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28-221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Osiek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9241235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PPE480548103006234143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555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95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Plac targowy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Krakowska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14793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PPE480548103006400356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20 621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96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Budynek UMiG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27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39,00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13733426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PPE480548103005124303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4 043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97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Dom Strażaka Rudniki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Rudniki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8714447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PPE480548103006154119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4 867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98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Świetlica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 Kępa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10004995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PPE480548103006305275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533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99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Dom Wiejski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Brzozowa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03204699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PPE480548103006176852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3 869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100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Świetlica wiejska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Zdzieci Nowe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7673657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PPE480548103006475431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1 500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101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Przepompownia wód deszczowych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Rybitwy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B23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B23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102,00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00451962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PPE480548203000042648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988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1 001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5 471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102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866-15-80-228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Przepompownia wód deszczowych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Łęg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C22A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C22A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72,00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50070166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PPE480548203000050530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4 136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13 746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shd w:val="clear" w:color="000000" w:fill="538DD5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103</w:t>
            </w:r>
          </w:p>
        </w:tc>
        <w:tc>
          <w:tcPr>
            <w:tcW w:w="387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Miasto i Gmina Połaniec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7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6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8661580228</w:t>
            </w:r>
          </w:p>
        </w:tc>
        <w:tc>
          <w:tcPr>
            <w:tcW w:w="341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Świetlica wiejska</w:t>
            </w:r>
          </w:p>
        </w:tc>
        <w:tc>
          <w:tcPr>
            <w:tcW w:w="167" w:type="pct"/>
            <w:gridSpan w:val="2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Kamieniec</w:t>
            </w:r>
          </w:p>
        </w:tc>
        <w:tc>
          <w:tcPr>
            <w:tcW w:w="181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6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8" w:type="pct"/>
            <w:gridSpan w:val="2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58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88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7,00</w:t>
            </w:r>
          </w:p>
        </w:tc>
        <w:tc>
          <w:tcPr>
            <w:tcW w:w="167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00073042</w:t>
            </w:r>
          </w:p>
        </w:tc>
        <w:tc>
          <w:tcPr>
            <w:tcW w:w="229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PPE480548103006561923</w:t>
            </w:r>
          </w:p>
        </w:tc>
        <w:tc>
          <w:tcPr>
            <w:tcW w:w="195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0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174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1 200</w:t>
            </w:r>
          </w:p>
        </w:tc>
        <w:tc>
          <w:tcPr>
            <w:tcW w:w="173" w:type="pct"/>
            <w:noWrap/>
            <w:vAlign w:val="center"/>
          </w:tcPr>
          <w:p w:rsidR="00640E0E" w:rsidRPr="00735172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  <w:tc>
          <w:tcPr>
            <w:tcW w:w="169" w:type="pct"/>
            <w:noWrap/>
            <w:vAlign w:val="center"/>
          </w:tcPr>
          <w:p w:rsidR="00640E0E" w:rsidRPr="000E7FCA" w:rsidRDefault="00640E0E" w:rsidP="00CE0E2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38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7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6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8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58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1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88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29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5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220" w:type="pct"/>
            <w:noWrap/>
            <w:vAlign w:val="center"/>
          </w:tcPr>
          <w:p w:rsidR="00640E0E" w:rsidRPr="00720760" w:rsidRDefault="00640E0E" w:rsidP="00917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72076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174" w:type="pct"/>
            <w:noWrap/>
            <w:vAlign w:val="center"/>
          </w:tcPr>
          <w:p w:rsidR="00640E0E" w:rsidRPr="00720760" w:rsidRDefault="00640E0E" w:rsidP="00CE0E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72076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102831</w:t>
            </w:r>
          </w:p>
        </w:tc>
        <w:tc>
          <w:tcPr>
            <w:tcW w:w="173" w:type="pct"/>
            <w:noWrap/>
            <w:vAlign w:val="center"/>
          </w:tcPr>
          <w:p w:rsidR="00640E0E" w:rsidRPr="00720760" w:rsidRDefault="00640E0E" w:rsidP="00CE0E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72076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14747</w:t>
            </w:r>
          </w:p>
        </w:tc>
        <w:tc>
          <w:tcPr>
            <w:tcW w:w="169" w:type="pct"/>
            <w:noWrap/>
            <w:vAlign w:val="center"/>
          </w:tcPr>
          <w:p w:rsidR="00640E0E" w:rsidRPr="00720760" w:rsidRDefault="00640E0E" w:rsidP="00CE0E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72076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5471</w:t>
            </w:r>
          </w:p>
        </w:tc>
      </w:tr>
    </w:tbl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Pr="00BC2608" w:rsidRDefault="00640E0E" w:rsidP="00720760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BC2608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BC2608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Centrum Kultury i Sztuki</w:t>
      </w:r>
    </w:p>
    <w:p w:rsidR="00640E0E" w:rsidRPr="00BC2608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ul. Czarnieckiego 5</w:t>
      </w:r>
    </w:p>
    <w:p w:rsidR="00640E0E" w:rsidRPr="00BC2608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BC2608" w:rsidRDefault="00640E0E" w:rsidP="00720760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NIP 866-10-01-443</w:t>
      </w:r>
    </w:p>
    <w:tbl>
      <w:tblPr>
        <w:tblW w:w="484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6"/>
        <w:gridCol w:w="753"/>
        <w:gridCol w:w="453"/>
        <w:gridCol w:w="453"/>
        <w:gridCol w:w="443"/>
        <w:gridCol w:w="1097"/>
        <w:gridCol w:w="542"/>
        <w:gridCol w:w="593"/>
        <w:gridCol w:w="328"/>
        <w:gridCol w:w="574"/>
        <w:gridCol w:w="587"/>
        <w:gridCol w:w="619"/>
        <w:gridCol w:w="545"/>
        <w:gridCol w:w="558"/>
        <w:gridCol w:w="593"/>
        <w:gridCol w:w="733"/>
        <w:gridCol w:w="453"/>
        <w:gridCol w:w="497"/>
        <w:gridCol w:w="491"/>
        <w:gridCol w:w="526"/>
        <w:gridCol w:w="743"/>
        <w:gridCol w:w="765"/>
        <w:gridCol w:w="714"/>
        <w:gridCol w:w="676"/>
        <w:gridCol w:w="564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9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89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Centrum Kultury i Sztuki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 5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866-10-01-443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Centrum Kultury i Sztuki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01315402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PPE480548203000020723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49 667</w:t>
            </w:r>
          </w:p>
        </w:tc>
        <w:tc>
          <w:tcPr>
            <w:tcW w:w="17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8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BC2608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C2608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BC2608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C2608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49 667</w:t>
            </w:r>
          </w:p>
        </w:tc>
        <w:tc>
          <w:tcPr>
            <w:tcW w:w="177" w:type="pct"/>
            <w:noWrap/>
            <w:vAlign w:val="center"/>
          </w:tcPr>
          <w:p w:rsidR="00640E0E" w:rsidRPr="00BC2608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C2608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Default="00640E0E"/>
    <w:p w:rsidR="00640E0E" w:rsidRPr="00BC2608" w:rsidRDefault="00640E0E" w:rsidP="00BC2608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BC2608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BC2608" w:rsidRDefault="00640E0E" w:rsidP="00BC2608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Miejsko Gminna Biblioteka Publiczna w Połańcu</w:t>
      </w:r>
    </w:p>
    <w:p w:rsidR="00640E0E" w:rsidRPr="00BC2608" w:rsidRDefault="00640E0E" w:rsidP="00BC2608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ul. Czarnieckiego 5</w:t>
      </w:r>
    </w:p>
    <w:p w:rsidR="00640E0E" w:rsidRPr="00BC2608" w:rsidRDefault="00640E0E" w:rsidP="00BC2608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BC2608" w:rsidRDefault="00640E0E" w:rsidP="00BC2608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BC2608">
        <w:rPr>
          <w:rFonts w:ascii="Times New Roman" w:hAnsi="Times New Roman" w:cs="Times New Roman"/>
          <w:sz w:val="20"/>
          <w:szCs w:val="20"/>
          <w:lang w:eastAsia="pl-PL"/>
        </w:rPr>
        <w:t>NIP 8661001472</w:t>
      </w:r>
    </w:p>
    <w:tbl>
      <w:tblPr>
        <w:tblW w:w="484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6"/>
        <w:gridCol w:w="753"/>
        <w:gridCol w:w="453"/>
        <w:gridCol w:w="456"/>
        <w:gridCol w:w="443"/>
        <w:gridCol w:w="1097"/>
        <w:gridCol w:w="542"/>
        <w:gridCol w:w="593"/>
        <w:gridCol w:w="328"/>
        <w:gridCol w:w="574"/>
        <w:gridCol w:w="590"/>
        <w:gridCol w:w="619"/>
        <w:gridCol w:w="545"/>
        <w:gridCol w:w="558"/>
        <w:gridCol w:w="593"/>
        <w:gridCol w:w="733"/>
        <w:gridCol w:w="453"/>
        <w:gridCol w:w="497"/>
        <w:gridCol w:w="491"/>
        <w:gridCol w:w="526"/>
        <w:gridCol w:w="743"/>
        <w:gridCol w:w="765"/>
        <w:gridCol w:w="714"/>
        <w:gridCol w:w="676"/>
        <w:gridCol w:w="55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60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4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87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9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Miejsko Gminna Biblioteka Publiczna w Połańcu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 5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8661001472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Biblioteka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5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17,00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11837237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PPE480548103006316793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11 242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BC2608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C2608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BC2608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C2608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11 242</w:t>
            </w:r>
          </w:p>
        </w:tc>
        <w:tc>
          <w:tcPr>
            <w:tcW w:w="175" w:type="pct"/>
            <w:noWrap/>
            <w:vAlign w:val="center"/>
          </w:tcPr>
          <w:p w:rsidR="00640E0E" w:rsidRPr="00BC2608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BC2608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Pr="00BC2608" w:rsidRDefault="00640E0E" w:rsidP="00DB518F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BC2608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Ośrodek Sportu i Rekreacji w Połańcu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ul. </w:t>
      </w:r>
      <w:r w:rsidRPr="00DB518F">
        <w:rPr>
          <w:rFonts w:ascii="Times New Roman" w:hAnsi="Times New Roman" w:cs="Times New Roman"/>
          <w:sz w:val="20"/>
          <w:szCs w:val="20"/>
          <w:lang w:eastAsia="pl-PL"/>
        </w:rPr>
        <w:t>Witosa 1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28-230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DB518F">
        <w:rPr>
          <w:rFonts w:ascii="Times New Roman" w:hAnsi="Times New Roman" w:cs="Times New Roman"/>
          <w:sz w:val="20"/>
          <w:szCs w:val="20"/>
          <w:lang w:eastAsia="pl-PL"/>
        </w:rPr>
        <w:t>Połaniec</w:t>
      </w:r>
    </w:p>
    <w:p w:rsidR="00640E0E" w:rsidRDefault="00640E0E" w:rsidP="00DB518F">
      <w:pPr>
        <w:ind w:left="709"/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NIP </w:t>
      </w:r>
      <w:r w:rsidRPr="00DB518F">
        <w:rPr>
          <w:rFonts w:ascii="Times New Roman" w:hAnsi="Times New Roman" w:cs="Times New Roman"/>
          <w:sz w:val="20"/>
          <w:szCs w:val="20"/>
          <w:lang w:eastAsia="pl-PL"/>
        </w:rPr>
        <w:t>8661733695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3"/>
        <w:gridCol w:w="1272"/>
        <w:gridCol w:w="749"/>
        <w:gridCol w:w="449"/>
        <w:gridCol w:w="452"/>
        <w:gridCol w:w="427"/>
        <w:gridCol w:w="15"/>
        <w:gridCol w:w="1077"/>
        <w:gridCol w:w="15"/>
        <w:gridCol w:w="522"/>
        <w:gridCol w:w="15"/>
        <w:gridCol w:w="573"/>
        <w:gridCol w:w="18"/>
        <w:gridCol w:w="305"/>
        <w:gridCol w:w="18"/>
        <w:gridCol w:w="574"/>
        <w:gridCol w:w="590"/>
        <w:gridCol w:w="5"/>
        <w:gridCol w:w="619"/>
        <w:gridCol w:w="5"/>
        <w:gridCol w:w="546"/>
        <w:gridCol w:w="5"/>
        <w:gridCol w:w="558"/>
        <w:gridCol w:w="5"/>
        <w:gridCol w:w="593"/>
        <w:gridCol w:w="5"/>
        <w:gridCol w:w="734"/>
        <w:gridCol w:w="5"/>
        <w:gridCol w:w="453"/>
        <w:gridCol w:w="5"/>
        <w:gridCol w:w="498"/>
        <w:gridCol w:w="5"/>
        <w:gridCol w:w="491"/>
        <w:gridCol w:w="5"/>
        <w:gridCol w:w="526"/>
        <w:gridCol w:w="5"/>
        <w:gridCol w:w="740"/>
        <w:gridCol w:w="35"/>
        <w:gridCol w:w="734"/>
        <w:gridCol w:w="683"/>
        <w:gridCol w:w="29"/>
        <w:gridCol w:w="676"/>
        <w:gridCol w:w="555"/>
      </w:tblGrid>
      <w:tr w:rsidR="00640E0E" w:rsidRPr="00B7468C">
        <w:trPr>
          <w:trHeight w:val="397"/>
        </w:trPr>
        <w:tc>
          <w:tcPr>
            <w:tcW w:w="11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6" w:type="pct"/>
            <w:gridSpan w:val="6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3" w:type="pct"/>
            <w:gridSpan w:val="2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1" w:type="pct"/>
            <w:gridSpan w:val="8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7" w:type="pct"/>
            <w:gridSpan w:val="4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6" w:type="pct"/>
            <w:gridSpan w:val="2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7" w:type="pct"/>
            <w:gridSpan w:val="2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1" w:type="pct"/>
            <w:gridSpan w:val="2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3" w:type="pct"/>
            <w:gridSpan w:val="2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7" w:type="pct"/>
            <w:gridSpan w:val="2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5" w:type="pct"/>
            <w:gridSpan w:val="2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6" w:type="pct"/>
            <w:gridSpan w:val="2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gridSpan w:val="2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3" w:type="pct"/>
            <w:gridSpan w:val="4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87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399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8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3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9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2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2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6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7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1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3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7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5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6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gridSpan w:val="2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9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3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4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106</w:t>
            </w:r>
          </w:p>
        </w:tc>
        <w:tc>
          <w:tcPr>
            <w:tcW w:w="39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Ośrodek Sportu i Rekreacji w Połańcu</w:t>
            </w:r>
          </w:p>
        </w:tc>
        <w:tc>
          <w:tcPr>
            <w:tcW w:w="23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Witosa 1</w:t>
            </w:r>
          </w:p>
        </w:tc>
        <w:tc>
          <w:tcPr>
            <w:tcW w:w="14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8661733695</w:t>
            </w:r>
          </w:p>
        </w:tc>
        <w:tc>
          <w:tcPr>
            <w:tcW w:w="343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Kryta pływalnia "Delfin"</w:t>
            </w:r>
          </w:p>
        </w:tc>
        <w:tc>
          <w:tcPr>
            <w:tcW w:w="169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5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Witosa</w:t>
            </w:r>
          </w:p>
        </w:tc>
        <w:tc>
          <w:tcPr>
            <w:tcW w:w="102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183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5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2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6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1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3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157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C22B</w:t>
            </w:r>
          </w:p>
        </w:tc>
        <w:tc>
          <w:tcPr>
            <w:tcW w:w="155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60,00</w:t>
            </w:r>
          </w:p>
        </w:tc>
        <w:tc>
          <w:tcPr>
            <w:tcW w:w="166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84282685</w:t>
            </w:r>
          </w:p>
        </w:tc>
        <w:tc>
          <w:tcPr>
            <w:tcW w:w="244" w:type="pct"/>
            <w:gridSpan w:val="3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PPE480548203000029817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1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21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161 460</w:t>
            </w:r>
          </w:p>
        </w:tc>
        <w:tc>
          <w:tcPr>
            <w:tcW w:w="17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83 028</w:t>
            </w:r>
          </w:p>
        </w:tc>
      </w:tr>
      <w:tr w:rsidR="00640E0E" w:rsidRPr="00B7468C">
        <w:trPr>
          <w:trHeight w:val="397"/>
        </w:trPr>
        <w:tc>
          <w:tcPr>
            <w:tcW w:w="11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399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8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3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9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2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5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2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6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7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1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3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7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5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6" w:type="pct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1" w:type="pct"/>
            <w:gridSpan w:val="2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43" w:type="pct"/>
            <w:gridSpan w:val="2"/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E1E4D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21" w:type="pct"/>
            <w:gridSpan w:val="2"/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E1E4D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161 460</w:t>
            </w:r>
          </w:p>
        </w:tc>
        <w:tc>
          <w:tcPr>
            <w:tcW w:w="177" w:type="pct"/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AE1E4D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83 028</w:t>
            </w:r>
          </w:p>
        </w:tc>
      </w:tr>
    </w:tbl>
    <w:p w:rsidR="00640E0E" w:rsidRPr="00DB518F" w:rsidRDefault="00640E0E" w:rsidP="00DB518F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DB518F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Ośrodek Pomocy Społecznej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ul. Ruszczańska 27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DB518F" w:rsidRDefault="00640E0E" w:rsidP="00DB518F">
      <w:pPr>
        <w:ind w:left="709"/>
        <w:rPr>
          <w:sz w:val="20"/>
          <w:szCs w:val="20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NIP 866-11-70-269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Ośrodek Pomocy Społecznej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866-11-70-269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Pralnia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Batalionów Chłopskich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19595796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PPE480548103005507047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40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AE1E4D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AE1E4D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40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 w:rsidP="00DB518F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Pr="00DB518F" w:rsidRDefault="00640E0E" w:rsidP="00DB518F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DB518F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Warsztat Terapii Zajęciowej w Połańcu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ul. Lipowa 20</w:t>
      </w:r>
    </w:p>
    <w:p w:rsidR="00640E0E" w:rsidRPr="00DB518F" w:rsidRDefault="00640E0E" w:rsidP="00DB518F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DB518F" w:rsidRDefault="00640E0E" w:rsidP="00DB518F">
      <w:pPr>
        <w:ind w:left="709"/>
        <w:rPr>
          <w:sz w:val="20"/>
          <w:szCs w:val="20"/>
        </w:rPr>
      </w:pPr>
      <w:r w:rsidRPr="00DB518F">
        <w:rPr>
          <w:rFonts w:ascii="Times New Roman" w:hAnsi="Times New Roman" w:cs="Times New Roman"/>
          <w:sz w:val="20"/>
          <w:szCs w:val="20"/>
          <w:lang w:eastAsia="pl-PL"/>
        </w:rPr>
        <w:t>NIP 8661511581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Warsztat Terapii Zajęciowej w Połańcu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Lipowa 20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8661511581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Warsztat Terapii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Lipowa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20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11940835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PPE480548103005145420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6 082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917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6 082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 w:rsidP="00C842BA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Pr="00C842BA" w:rsidRDefault="00640E0E" w:rsidP="00C842BA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842BA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Samodzielny Publiczny Zakład Opieki Zdrowotnej Przychodnia Zdrowia w Połańcu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ul. Ruszczańska 3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C842BA" w:rsidRDefault="00640E0E" w:rsidP="00C842BA">
      <w:pPr>
        <w:ind w:left="709"/>
        <w:rPr>
          <w:sz w:val="20"/>
          <w:szCs w:val="20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NIP 866-14-57-195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Samodzielny Publiczny Zakład Opieki Zdrowotnej Przychodnia Zdrowia w Połańcu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866-14-57-195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Przychodnia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18146192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PPE480548103005195334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1 231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Samodzielny Publiczny Zakład Opieki Zdrowotnej Przychodnia Zdrowia w Połańcu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866-14-57-195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SPZOZ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14826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PPE480548103005110458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4 925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Samodzielny Publiczny Zakład Opieki Zdrowotnej Przychodnia Zdrowia w Połańcu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866-14-57-195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Przychodnia Zdrowia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40,00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14253200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PPE480548103006192515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9 849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Samodzielny Publiczny Zakład Opieki Zdrowotnej Przychodnia Zdrowia w Połańcu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866-14-57-195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SPZOZ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17451233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PPE480548103005110559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576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041A69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16 581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Default="00640E0E"/>
    <w:p w:rsidR="00640E0E" w:rsidRPr="00C842BA" w:rsidRDefault="00640E0E" w:rsidP="00C842BA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842BA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Przedszkole Publiczne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Madalińskiego 1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28-230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C842BA">
        <w:rPr>
          <w:rFonts w:ascii="Times New Roman" w:hAnsi="Times New Roman" w:cs="Times New Roman"/>
          <w:sz w:val="20"/>
          <w:szCs w:val="20"/>
          <w:lang w:eastAsia="pl-PL"/>
        </w:rPr>
        <w:t>Połaniec</w:t>
      </w:r>
    </w:p>
    <w:p w:rsidR="00640E0E" w:rsidRDefault="00640E0E" w:rsidP="00C842BA">
      <w:pPr>
        <w:ind w:left="709"/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NIP </w:t>
      </w:r>
      <w:r w:rsidRPr="00C842BA">
        <w:rPr>
          <w:rFonts w:ascii="Times New Roman" w:hAnsi="Times New Roman" w:cs="Times New Roman"/>
          <w:sz w:val="20"/>
          <w:szCs w:val="20"/>
          <w:lang w:eastAsia="pl-PL"/>
        </w:rPr>
        <w:t>866-15-21-757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Przedszkole Publiczne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Madalińskiego 1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866-15-21-757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Przedszkole Publiczne nr 5 Osiedle Energetyk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Madalińskiego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C21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52,00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10799030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PPE480548203000027187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32 484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Przedszkole Publiczne w Połańcu - Filia nr 2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Kościelna 9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8661521757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ZEAOIW POLANIE-Przedszkole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Kościelna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C12B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9849761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PPE480548103004993755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5 007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9 763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Przedszkole Publiczne w Połańcu - Filia nr 2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Kościelna 9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8661521757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ZAOIW POLANIE-Przedszkole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Kościelna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7060475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PPE480548103004993654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18 775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DB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56 266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DB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9 763</w:t>
            </w:r>
          </w:p>
        </w:tc>
      </w:tr>
    </w:tbl>
    <w:p w:rsidR="00640E0E" w:rsidRDefault="00640E0E"/>
    <w:p w:rsidR="00640E0E" w:rsidRDefault="00640E0E"/>
    <w:p w:rsidR="00640E0E" w:rsidRPr="00C842BA" w:rsidRDefault="00640E0E" w:rsidP="00C842BA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842BA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 xml:space="preserve">Publiczna Szkoła Podstawowa Zrębin 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Zrębin</w:t>
      </w:r>
    </w:p>
    <w:p w:rsidR="00640E0E" w:rsidRPr="00C842BA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C842BA" w:rsidRDefault="00640E0E" w:rsidP="00C842BA">
      <w:pPr>
        <w:ind w:left="709"/>
        <w:rPr>
          <w:sz w:val="20"/>
          <w:szCs w:val="20"/>
        </w:rPr>
      </w:pPr>
      <w:r w:rsidRPr="00C842BA">
        <w:rPr>
          <w:rFonts w:ascii="Times New Roman" w:hAnsi="Times New Roman" w:cs="Times New Roman"/>
          <w:sz w:val="20"/>
          <w:szCs w:val="20"/>
          <w:lang w:eastAsia="pl-PL"/>
        </w:rPr>
        <w:t>NIP 8661521763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67"/>
        <w:gridCol w:w="6"/>
        <w:gridCol w:w="571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3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1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9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Publiczna Szkoła Podstawowa Zrębin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Zrębin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8661521763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ZEA Oświaty i Wych.-Szkoła Zrebin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Zrębin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00245850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PPE480548103004993452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09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7 233</w:t>
            </w:r>
          </w:p>
        </w:tc>
        <w:tc>
          <w:tcPr>
            <w:tcW w:w="181" w:type="pct"/>
            <w:gridSpan w:val="2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09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7 233</w:t>
            </w:r>
          </w:p>
        </w:tc>
        <w:tc>
          <w:tcPr>
            <w:tcW w:w="181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Default="00640E0E"/>
    <w:p w:rsidR="00640E0E" w:rsidRPr="00E4437E" w:rsidRDefault="00640E0E" w:rsidP="00C842BA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ELPOTERM Sp. z o.o.</w:t>
      </w:r>
    </w:p>
    <w:p w:rsidR="00640E0E" w:rsidRPr="00E4437E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Kościuszki 37</w:t>
      </w:r>
    </w:p>
    <w:p w:rsidR="00640E0E" w:rsidRPr="00E4437E" w:rsidRDefault="00640E0E" w:rsidP="00C842BA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C842BA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8661601410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ELPOTERM Sp. z o.o.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 37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8661601410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Wymiennik ciepła nr 5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Madalińskiego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11662103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PPE480548103006379037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7 724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18 308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ELPOTERM Sp. z o.o.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 37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8661601410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Wymiennik ciepła nr 4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Gen. Zajączka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12997173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PPE480548103006378835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9 011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21 359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119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ELPOTERM Sp. z o.o.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 37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8661601410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Wymiennik ciepła nr 1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Czarnieckiego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14,00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16918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PPE480548103006378734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9 011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21 359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120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ELPOTERM Sp. z o.o.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 37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8661601410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Wymiennik ciepła nr 2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21,00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13149344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PPE480548103006379744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13 517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32 038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121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ELPOTERM Sp. z o.o.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Kościuszki 37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8661601410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Wymiennik nr 4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Królowej Jadwigi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12842771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PPE480548103006379441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6 436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15 256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DB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45 699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DB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108 320</w:t>
            </w:r>
          </w:p>
        </w:tc>
      </w:tr>
    </w:tbl>
    <w:p w:rsidR="00640E0E" w:rsidRDefault="00640E0E"/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Okrągła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Okrągła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8661619982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122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Okrągła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Okrągła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8661619982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Świetlica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Okrągła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6240654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PPE480548103001452144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1 529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1 529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Maśnik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Maśnik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8661619999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123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Maśnik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Maśnik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8661619999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Remiza OSP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Maśnik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10134511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PPE480548103002553500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1 642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1 642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Tursko Małe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Tursko Małe 58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8661613844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124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Tursko Małe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Tursko Małe 58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8661613844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Remiza OSP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Tursko Małe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9069823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PPE480548103004711849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7 664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7 664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Default="00640E0E"/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Rybitwy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Rybitwy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8661607447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125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Rybitwy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Rybitwy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8661607447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OSP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Rybitwy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7257708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PPE480548103002909972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1 886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1 886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w Zrębinie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Zrębin 37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8661701778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126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w Zrębinie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Zrębin 37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8661701778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Remiza OSP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Zrębin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37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8296201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PPE480548103006388939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3 089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3 089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Zdzieci Stare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Zdzieci Stare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8661607430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127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Zdzieci Stare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Zdzieci Stare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8661607430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OSP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Zdzieci Stare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9073210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PPE480548103001571978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5 256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5 256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w Połańcu</w:t>
      </w:r>
    </w:p>
    <w:p w:rsidR="00640E0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ul. </w:t>
      </w:r>
      <w:r w:rsidRPr="00E4437E">
        <w:rPr>
          <w:rFonts w:ascii="Times New Roman" w:hAnsi="Times New Roman" w:cs="Times New Roman"/>
          <w:sz w:val="20"/>
          <w:szCs w:val="20"/>
          <w:lang w:eastAsia="pl-PL"/>
        </w:rPr>
        <w:t>Ruszczańska 20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NIP </w:t>
      </w:r>
      <w:r w:rsidRPr="00E4437E">
        <w:rPr>
          <w:rFonts w:ascii="Times New Roman" w:hAnsi="Times New Roman" w:cs="Times New Roman"/>
          <w:sz w:val="20"/>
          <w:szCs w:val="20"/>
          <w:lang w:eastAsia="pl-PL"/>
        </w:rPr>
        <w:t>8661540536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041A6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128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w Połańcu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 20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8661540536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OSP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Ruszczańska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-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C11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18,00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7815343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PPE480548103005160271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9 578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9 578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0</w:t>
            </w:r>
          </w:p>
        </w:tc>
      </w:tr>
    </w:tbl>
    <w:p w:rsidR="00640E0E" w:rsidRDefault="00640E0E"/>
    <w:p w:rsidR="00640E0E" w:rsidRDefault="00640E0E"/>
    <w:p w:rsidR="00640E0E" w:rsidRPr="00E4437E" w:rsidRDefault="00640E0E" w:rsidP="00E4437E">
      <w:pPr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4437E">
        <w:rPr>
          <w:rFonts w:ascii="Times New Roman" w:hAnsi="Times New Roman" w:cs="Times New Roman"/>
          <w:b/>
          <w:bCs/>
          <w:sz w:val="20"/>
          <w:szCs w:val="20"/>
        </w:rPr>
        <w:t>Odbiorca/Płatnik: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Ochotnicza Straż Pożarna w Ruszczy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Ruszcza</w:t>
      </w:r>
    </w:p>
    <w:p w:rsidR="00640E0E" w:rsidRPr="00E4437E" w:rsidRDefault="00640E0E" w:rsidP="00E4437E">
      <w:pPr>
        <w:ind w:left="709"/>
        <w:rPr>
          <w:rFonts w:ascii="Times New Roman" w:hAnsi="Times New Roman" w:cs="Times New Roman"/>
          <w:sz w:val="20"/>
          <w:szCs w:val="20"/>
          <w:lang w:eastAsia="pl-PL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28-230 Połaniec</w:t>
      </w:r>
    </w:p>
    <w:p w:rsidR="00640E0E" w:rsidRPr="00E4437E" w:rsidRDefault="00640E0E" w:rsidP="00E4437E">
      <w:pPr>
        <w:ind w:left="709"/>
        <w:rPr>
          <w:sz w:val="20"/>
          <w:szCs w:val="20"/>
        </w:rPr>
      </w:pPr>
      <w:r w:rsidRPr="00E4437E">
        <w:rPr>
          <w:rFonts w:ascii="Times New Roman" w:hAnsi="Times New Roman" w:cs="Times New Roman"/>
          <w:sz w:val="20"/>
          <w:szCs w:val="20"/>
          <w:lang w:eastAsia="pl-PL"/>
        </w:rPr>
        <w:t>NIP 8661632563</w:t>
      </w:r>
    </w:p>
    <w:tbl>
      <w:tblPr>
        <w:tblW w:w="485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8"/>
        <w:gridCol w:w="1277"/>
        <w:gridCol w:w="754"/>
        <w:gridCol w:w="453"/>
        <w:gridCol w:w="456"/>
        <w:gridCol w:w="437"/>
        <w:gridCol w:w="1098"/>
        <w:gridCol w:w="542"/>
        <w:gridCol w:w="593"/>
        <w:gridCol w:w="329"/>
        <w:gridCol w:w="574"/>
        <w:gridCol w:w="587"/>
        <w:gridCol w:w="619"/>
        <w:gridCol w:w="546"/>
        <w:gridCol w:w="558"/>
        <w:gridCol w:w="593"/>
        <w:gridCol w:w="734"/>
        <w:gridCol w:w="453"/>
        <w:gridCol w:w="498"/>
        <w:gridCol w:w="491"/>
        <w:gridCol w:w="526"/>
        <w:gridCol w:w="743"/>
        <w:gridCol w:w="766"/>
        <w:gridCol w:w="715"/>
        <w:gridCol w:w="676"/>
        <w:gridCol w:w="568"/>
      </w:tblGrid>
      <w:tr w:rsidR="00640E0E" w:rsidRPr="00B7468C">
        <w:trPr>
          <w:trHeight w:val="397"/>
        </w:trPr>
        <w:tc>
          <w:tcPr>
            <w:tcW w:w="11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bookmarkStart w:id="0" w:name="_GoBack"/>
            <w:bookmarkEnd w:id="0"/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LP</w:t>
            </w:r>
          </w:p>
        </w:tc>
        <w:tc>
          <w:tcPr>
            <w:tcW w:w="1058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Dane Płatnika</w:t>
            </w:r>
          </w:p>
        </w:tc>
        <w:tc>
          <w:tcPr>
            <w:tcW w:w="34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Nazwa obiektu</w:t>
            </w:r>
          </w:p>
        </w:tc>
        <w:tc>
          <w:tcPr>
            <w:tcW w:w="823" w:type="pct"/>
            <w:gridSpan w:val="5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Adres Obiektu</w:t>
            </w:r>
          </w:p>
        </w:tc>
        <w:tc>
          <w:tcPr>
            <w:tcW w:w="365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Dane OSD</w:t>
            </w:r>
          </w:p>
        </w:tc>
        <w:tc>
          <w:tcPr>
            <w:tcW w:w="175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 Obecnego Sprzedawcy</w:t>
            </w:r>
          </w:p>
        </w:tc>
        <w:tc>
          <w:tcPr>
            <w:tcW w:w="18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Zmiana Sprzedawcy</w:t>
            </w:r>
          </w:p>
        </w:tc>
        <w:tc>
          <w:tcPr>
            <w:tcW w:w="230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obowiązywania porozumienia</w:t>
            </w:r>
          </w:p>
        </w:tc>
        <w:tc>
          <w:tcPr>
            <w:tcW w:w="142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Obecna grupa taryfowa</w:t>
            </w:r>
          </w:p>
        </w:tc>
        <w:tc>
          <w:tcPr>
            <w:tcW w:w="156" w:type="pct"/>
            <w:vMerge w:val="restart"/>
            <w:shd w:val="clear" w:color="000000" w:fill="538DD5"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Wnioskowana grupa taryfowa</w:t>
            </w:r>
          </w:p>
        </w:tc>
        <w:tc>
          <w:tcPr>
            <w:tcW w:w="154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165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licznika</w:t>
            </w:r>
          </w:p>
        </w:tc>
        <w:tc>
          <w:tcPr>
            <w:tcW w:w="233" w:type="pct"/>
            <w:vMerge w:val="restar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 PPE</w:t>
            </w:r>
          </w:p>
        </w:tc>
        <w:tc>
          <w:tcPr>
            <w:tcW w:w="464" w:type="pct"/>
            <w:gridSpan w:val="2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Okres dostaw</w:t>
            </w:r>
          </w:p>
        </w:tc>
        <w:tc>
          <w:tcPr>
            <w:tcW w:w="390" w:type="pct"/>
            <w:gridSpan w:val="2"/>
            <w:shd w:val="clear" w:color="000000" w:fill="538DD5"/>
            <w:noWrap/>
            <w:vAlign w:val="center"/>
          </w:tcPr>
          <w:p w:rsidR="00640E0E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Zużycie 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w kWh</w:t>
            </w:r>
          </w:p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2014</w:t>
            </w: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 xml:space="preserve"> rok</w:t>
            </w:r>
          </w:p>
        </w:tc>
      </w:tr>
      <w:tr w:rsidR="00640E0E" w:rsidRPr="00B7468C">
        <w:trPr>
          <w:trHeight w:val="451"/>
        </w:trPr>
        <w:tc>
          <w:tcPr>
            <w:tcW w:w="11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Płatnik</w:t>
            </w:r>
          </w:p>
        </w:tc>
        <w:tc>
          <w:tcPr>
            <w:tcW w:w="23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Adres</w:t>
            </w:r>
          </w:p>
        </w:tc>
        <w:tc>
          <w:tcPr>
            <w:tcW w:w="14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Kod</w:t>
            </w:r>
          </w:p>
        </w:tc>
        <w:tc>
          <w:tcPr>
            <w:tcW w:w="14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Miejscowość</w:t>
            </w:r>
          </w:p>
        </w:tc>
        <w:tc>
          <w:tcPr>
            <w:tcW w:w="137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NIP</w:t>
            </w:r>
          </w:p>
        </w:tc>
        <w:tc>
          <w:tcPr>
            <w:tcW w:w="34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Miejscowość</w:t>
            </w:r>
          </w:p>
        </w:tc>
        <w:tc>
          <w:tcPr>
            <w:tcW w:w="186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Ulica</w:t>
            </w:r>
          </w:p>
        </w:tc>
        <w:tc>
          <w:tcPr>
            <w:tcW w:w="103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Nr</w:t>
            </w:r>
          </w:p>
        </w:tc>
        <w:tc>
          <w:tcPr>
            <w:tcW w:w="18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Kod</w:t>
            </w:r>
          </w:p>
        </w:tc>
        <w:tc>
          <w:tcPr>
            <w:tcW w:w="18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Poczta</w:t>
            </w:r>
          </w:p>
        </w:tc>
        <w:tc>
          <w:tcPr>
            <w:tcW w:w="19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Nazwa</w:t>
            </w:r>
          </w:p>
        </w:tc>
        <w:tc>
          <w:tcPr>
            <w:tcW w:w="171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Oddział</w:t>
            </w:r>
          </w:p>
        </w:tc>
        <w:tc>
          <w:tcPr>
            <w:tcW w:w="17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vMerge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40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224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212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 strefa</w:t>
            </w:r>
          </w:p>
        </w:tc>
        <w:tc>
          <w:tcPr>
            <w:tcW w:w="178" w:type="pct"/>
            <w:shd w:val="clear" w:color="000000" w:fill="538DD5"/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0E7FCA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II strefa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shd w:val="clear" w:color="000000" w:fill="538DD5"/>
            <w:noWrap/>
            <w:vAlign w:val="center"/>
          </w:tcPr>
          <w:p w:rsidR="00640E0E" w:rsidRPr="000E7FCA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129</w:t>
            </w:r>
          </w:p>
        </w:tc>
        <w:tc>
          <w:tcPr>
            <w:tcW w:w="40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Ochotnicza Straż Pożarna w Ruszczy</w:t>
            </w:r>
          </w:p>
        </w:tc>
        <w:tc>
          <w:tcPr>
            <w:tcW w:w="23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4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37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8661632563</w:t>
            </w:r>
          </w:p>
        </w:tc>
        <w:tc>
          <w:tcPr>
            <w:tcW w:w="34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Budynek OSP</w:t>
            </w:r>
          </w:p>
        </w:tc>
        <w:tc>
          <w:tcPr>
            <w:tcW w:w="17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Ruszcza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Knothego</w:t>
            </w:r>
          </w:p>
        </w:tc>
        <w:tc>
          <w:tcPr>
            <w:tcW w:w="10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6</w:t>
            </w:r>
          </w:p>
        </w:tc>
        <w:tc>
          <w:tcPr>
            <w:tcW w:w="18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28-230</w:t>
            </w:r>
          </w:p>
        </w:tc>
        <w:tc>
          <w:tcPr>
            <w:tcW w:w="18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Połaniec</w:t>
            </w:r>
          </w:p>
        </w:tc>
        <w:tc>
          <w:tcPr>
            <w:tcW w:w="19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Dystrybucja S.A.</w:t>
            </w:r>
          </w:p>
        </w:tc>
        <w:tc>
          <w:tcPr>
            <w:tcW w:w="171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Rzeszów</w:t>
            </w:r>
          </w:p>
        </w:tc>
        <w:tc>
          <w:tcPr>
            <w:tcW w:w="17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PGE Obrót S.A.</w:t>
            </w:r>
          </w:p>
        </w:tc>
        <w:tc>
          <w:tcPr>
            <w:tcW w:w="18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pierwsza</w:t>
            </w:r>
          </w:p>
        </w:tc>
        <w:tc>
          <w:tcPr>
            <w:tcW w:w="23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31.12.2013</w:t>
            </w:r>
          </w:p>
        </w:tc>
        <w:tc>
          <w:tcPr>
            <w:tcW w:w="14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6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C12A</w:t>
            </w:r>
          </w:p>
        </w:tc>
        <w:tc>
          <w:tcPr>
            <w:tcW w:w="15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10"/>
                <w:szCs w:val="10"/>
                <w:lang w:eastAsia="pl-PL"/>
              </w:rPr>
              <w:t>20,00</w:t>
            </w:r>
          </w:p>
        </w:tc>
        <w:tc>
          <w:tcPr>
            <w:tcW w:w="165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13075811</w:t>
            </w:r>
          </w:p>
        </w:tc>
        <w:tc>
          <w:tcPr>
            <w:tcW w:w="233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  <w:r w:rsidRPr="00735172">
              <w:rPr>
                <w:rFonts w:ascii="Times New Roman" w:hAnsi="Times New Roman" w:cs="Times New Roman"/>
                <w:sz w:val="8"/>
                <w:szCs w:val="8"/>
                <w:lang w:eastAsia="pl-PL"/>
              </w:rPr>
              <w:t>PPE480548103000648660</w:t>
            </w:r>
          </w:p>
        </w:tc>
        <w:tc>
          <w:tcPr>
            <w:tcW w:w="240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01.01.2014</w:t>
            </w:r>
          </w:p>
        </w:tc>
        <w:tc>
          <w:tcPr>
            <w:tcW w:w="224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31.12.2014</w:t>
            </w:r>
          </w:p>
        </w:tc>
        <w:tc>
          <w:tcPr>
            <w:tcW w:w="212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4 259</w:t>
            </w:r>
          </w:p>
        </w:tc>
        <w:tc>
          <w:tcPr>
            <w:tcW w:w="178" w:type="pct"/>
            <w:noWrap/>
            <w:vAlign w:val="center"/>
          </w:tcPr>
          <w:p w:rsidR="00640E0E" w:rsidRPr="00735172" w:rsidRDefault="00640E0E" w:rsidP="00917466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</w:pPr>
            <w:r w:rsidRPr="00735172">
              <w:rPr>
                <w:rFonts w:ascii="Times New Roman" w:hAnsi="Times New Roman" w:cs="Times New Roman"/>
                <w:color w:val="000000"/>
                <w:sz w:val="10"/>
                <w:szCs w:val="10"/>
                <w:lang w:eastAsia="pl-PL"/>
              </w:rPr>
              <w:t>10 488</w:t>
            </w:r>
          </w:p>
        </w:tc>
      </w:tr>
      <w:tr w:rsidR="00640E0E" w:rsidRPr="00B7468C">
        <w:trPr>
          <w:trHeight w:val="397"/>
        </w:trPr>
        <w:tc>
          <w:tcPr>
            <w:tcW w:w="11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0E7FCA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40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4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37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3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7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230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4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6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5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eastAsia="pl-PL"/>
              </w:rPr>
            </w:pPr>
          </w:p>
        </w:tc>
        <w:tc>
          <w:tcPr>
            <w:tcW w:w="165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233" w:type="pct"/>
            <w:tcBorders>
              <w:left w:val="nil"/>
              <w:bottom w:val="nil"/>
            </w:tcBorders>
            <w:noWrap/>
            <w:vAlign w:val="center"/>
          </w:tcPr>
          <w:p w:rsidR="00640E0E" w:rsidRPr="00735172" w:rsidRDefault="00640E0E" w:rsidP="00810559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464" w:type="pct"/>
            <w:gridSpan w:val="2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212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4 259</w:t>
            </w:r>
          </w:p>
        </w:tc>
        <w:tc>
          <w:tcPr>
            <w:tcW w:w="178" w:type="pct"/>
            <w:noWrap/>
            <w:vAlign w:val="center"/>
          </w:tcPr>
          <w:p w:rsidR="00640E0E" w:rsidRPr="00DB518F" w:rsidRDefault="00640E0E" w:rsidP="008105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DB518F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  <w:lang w:eastAsia="pl-PL"/>
              </w:rPr>
              <w:t>10 488</w:t>
            </w:r>
          </w:p>
        </w:tc>
      </w:tr>
    </w:tbl>
    <w:p w:rsidR="00640E0E" w:rsidRDefault="00640E0E" w:rsidP="001B5D60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640E0E" w:rsidRDefault="00640E0E" w:rsidP="001B5D60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640E0E" w:rsidRDefault="00640E0E" w:rsidP="001B5D60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640E0E" w:rsidRPr="009C1D10" w:rsidRDefault="00640E0E" w:rsidP="001B5D60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640E0E" w:rsidRPr="009C1D10" w:rsidSect="00735172">
          <w:pgSz w:w="16838" w:h="11906" w:orient="landscape"/>
          <w:pgMar w:top="1417" w:right="253" w:bottom="993" w:left="284" w:header="708" w:footer="708" w:gutter="0"/>
          <w:cols w:space="708"/>
          <w:docGrid w:linePitch="360"/>
        </w:sectPr>
      </w:pPr>
    </w:p>
    <w:p w:rsidR="00640E0E" w:rsidRPr="00084245" w:rsidRDefault="00640E0E" w:rsidP="00BC2608">
      <w:pPr>
        <w:autoSpaceDE w:val="0"/>
        <w:autoSpaceDN w:val="0"/>
        <w:adjustRightInd w:val="0"/>
        <w:spacing w:line="264" w:lineRule="auto"/>
      </w:pPr>
    </w:p>
    <w:sectPr w:rsidR="00640E0E" w:rsidRPr="00084245" w:rsidSect="00D3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E0E" w:rsidRDefault="00640E0E" w:rsidP="00B21961">
      <w:r>
        <w:separator/>
      </w:r>
    </w:p>
  </w:endnote>
  <w:endnote w:type="continuationSeparator" w:id="0">
    <w:p w:rsidR="00640E0E" w:rsidRDefault="00640E0E" w:rsidP="00B21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E0E" w:rsidRDefault="00640E0E" w:rsidP="00B21961">
      <w:r>
        <w:separator/>
      </w:r>
    </w:p>
  </w:footnote>
  <w:footnote w:type="continuationSeparator" w:id="0">
    <w:p w:rsidR="00640E0E" w:rsidRDefault="00640E0E" w:rsidP="00B219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C6844228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  <w:rPr>
        <w:rFonts w:ascii="Times New Roman" w:eastAsia="Times New Roman" w:hAnsi="Times New Roman" w:hint="default"/>
        <w:b w:val="0"/>
        <w:bCs w:val="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bCs w:val="0"/>
        <w:i w:val="0"/>
        <w:iCs w:val="0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  <w:bCs w:val="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bCs w:val="0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</w:abstractNum>
  <w:abstractNum w:abstractNumId="9">
    <w:nsid w:val="0000000D"/>
    <w:multiLevelType w:val="singleLevel"/>
    <w:tmpl w:val="F77AB350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bCs w:val="0"/>
        <w:i w:val="0"/>
        <w:iCs w:val="0"/>
        <w:color w:val="auto"/>
      </w:rPr>
    </w:lvl>
  </w:abstractNum>
  <w:abstractNum w:abstractNumId="11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color w:val="auto"/>
      </w:rPr>
    </w:lvl>
  </w:abstractNum>
  <w:abstractNum w:abstractNumId="12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3"/>
    <w:multiLevelType w:val="singleLevel"/>
    <w:tmpl w:val="00000013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14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/>
      </w:rPr>
    </w:lvl>
  </w:abstractNum>
  <w:abstractNum w:abstractNumId="15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Times New Roman" w:eastAsia="Times New Roman" w:hAnsi="Times New Roman"/>
      </w:rPr>
    </w:lvl>
  </w:abstractNum>
  <w:abstractNum w:abstractNumId="17">
    <w:nsid w:val="0000001A"/>
    <w:multiLevelType w:val="singleLevel"/>
    <w:tmpl w:val="0000001A"/>
    <w:name w:val="WW8Num27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18">
    <w:nsid w:val="01DB5610"/>
    <w:multiLevelType w:val="hybridMultilevel"/>
    <w:tmpl w:val="81C83EDC"/>
    <w:lvl w:ilvl="0" w:tplc="4508D50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164A11"/>
    <w:multiLevelType w:val="hybridMultilevel"/>
    <w:tmpl w:val="4BA8EBEA"/>
    <w:lvl w:ilvl="0" w:tplc="0E66CC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E173C59"/>
    <w:multiLevelType w:val="hybridMultilevel"/>
    <w:tmpl w:val="AECC6E62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F8A5D3"/>
    <w:multiLevelType w:val="hybridMultilevel"/>
    <w:tmpl w:val="83F6DCE2"/>
    <w:lvl w:ilvl="0" w:tplc="FFFFFFFF">
      <w:start w:val="1"/>
      <w:numFmt w:val="ideographDigital"/>
      <w:lvlText w:val=""/>
      <w:lvlJc w:val="left"/>
    </w:lvl>
    <w:lvl w:ilvl="1" w:tplc="7BFCDF0E">
      <w:start w:val="1"/>
      <w:numFmt w:val="bullet"/>
      <w:lvlText w:val=""/>
      <w:lvlJc w:val="left"/>
      <w:rPr>
        <w:rFonts w:ascii="Symbol" w:hAnsi="Symbol" w:cs="Symbol" w:hint="default"/>
        <w:b/>
        <w:bCs/>
        <w:i w:val="0"/>
        <w:iCs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17E47F5"/>
    <w:multiLevelType w:val="hybridMultilevel"/>
    <w:tmpl w:val="421443BA"/>
    <w:lvl w:ilvl="0" w:tplc="00000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124AD1"/>
    <w:multiLevelType w:val="hybridMultilevel"/>
    <w:tmpl w:val="241CAC78"/>
    <w:lvl w:ilvl="0" w:tplc="E6B0B1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1AA270F1"/>
    <w:multiLevelType w:val="hybridMultilevel"/>
    <w:tmpl w:val="4836B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0E22AE"/>
    <w:multiLevelType w:val="hybridMultilevel"/>
    <w:tmpl w:val="4AE80E70"/>
    <w:lvl w:ilvl="0" w:tplc="498E1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3A41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DB1529"/>
    <w:multiLevelType w:val="hybridMultilevel"/>
    <w:tmpl w:val="9E324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EB729A"/>
    <w:multiLevelType w:val="hybridMultilevel"/>
    <w:tmpl w:val="B8E0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23787C"/>
    <w:multiLevelType w:val="hybridMultilevel"/>
    <w:tmpl w:val="46C43608"/>
    <w:lvl w:ilvl="0" w:tplc="484C0556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9">
    <w:nsid w:val="362B4D94"/>
    <w:multiLevelType w:val="hybridMultilevel"/>
    <w:tmpl w:val="D8829742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0A2C17"/>
    <w:multiLevelType w:val="hybridMultilevel"/>
    <w:tmpl w:val="CA2ECBBC"/>
    <w:lvl w:ilvl="0" w:tplc="00000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831920"/>
    <w:multiLevelType w:val="hybridMultilevel"/>
    <w:tmpl w:val="C60EBD6A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D16F71"/>
    <w:multiLevelType w:val="hybridMultilevel"/>
    <w:tmpl w:val="976A2744"/>
    <w:lvl w:ilvl="0" w:tplc="4FDC2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DA236F"/>
    <w:multiLevelType w:val="hybridMultilevel"/>
    <w:tmpl w:val="4D146CDC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ED17F19"/>
    <w:multiLevelType w:val="hybridMultilevel"/>
    <w:tmpl w:val="C6D8F3A4"/>
    <w:lvl w:ilvl="0" w:tplc="8E68A86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FF40461"/>
    <w:multiLevelType w:val="hybridMultilevel"/>
    <w:tmpl w:val="0E680C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852086"/>
    <w:multiLevelType w:val="hybridMultilevel"/>
    <w:tmpl w:val="C69AADAA"/>
    <w:lvl w:ilvl="0" w:tplc="041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56BB0F22"/>
    <w:multiLevelType w:val="hybridMultilevel"/>
    <w:tmpl w:val="B4D26B4A"/>
    <w:lvl w:ilvl="0" w:tplc="51C8CE8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437D1B"/>
    <w:multiLevelType w:val="hybridMultilevel"/>
    <w:tmpl w:val="DB06FB6C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2A3437"/>
    <w:multiLevelType w:val="hybridMultilevel"/>
    <w:tmpl w:val="63504A14"/>
    <w:lvl w:ilvl="0" w:tplc="6AA262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3466FB"/>
    <w:multiLevelType w:val="hybridMultilevel"/>
    <w:tmpl w:val="7EAADDA0"/>
    <w:lvl w:ilvl="0" w:tplc="0A1C3F1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B5029D"/>
    <w:multiLevelType w:val="multilevel"/>
    <w:tmpl w:val="C60C38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2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E25D04"/>
    <w:multiLevelType w:val="hybridMultilevel"/>
    <w:tmpl w:val="AC5AA362"/>
    <w:lvl w:ilvl="0" w:tplc="000000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8"/>
  </w:num>
  <w:num w:numId="3">
    <w:abstractNumId w:val="36"/>
  </w:num>
  <w:num w:numId="4">
    <w:abstractNumId w:val="35"/>
  </w:num>
  <w:num w:numId="5">
    <w:abstractNumId w:val="37"/>
  </w:num>
  <w:num w:numId="6">
    <w:abstractNumId w:val="39"/>
  </w:num>
  <w:num w:numId="7">
    <w:abstractNumId w:val="32"/>
  </w:num>
  <w:num w:numId="8">
    <w:abstractNumId w:val="38"/>
  </w:num>
  <w:num w:numId="9">
    <w:abstractNumId w:val="34"/>
  </w:num>
  <w:num w:numId="10">
    <w:abstractNumId w:val="26"/>
  </w:num>
  <w:num w:numId="11">
    <w:abstractNumId w:val="21"/>
  </w:num>
  <w:num w:numId="12">
    <w:abstractNumId w:val="31"/>
  </w:num>
  <w:num w:numId="13">
    <w:abstractNumId w:val="0"/>
  </w:num>
  <w:num w:numId="14">
    <w:abstractNumId w:val="9"/>
  </w:num>
  <w:num w:numId="15">
    <w:abstractNumId w:val="25"/>
  </w:num>
  <w:num w:numId="16">
    <w:abstractNumId w:val="29"/>
  </w:num>
  <w:num w:numId="17">
    <w:abstractNumId w:val="43"/>
  </w:num>
  <w:num w:numId="18">
    <w:abstractNumId w:val="40"/>
  </w:num>
  <w:num w:numId="19">
    <w:abstractNumId w:val="20"/>
  </w:num>
  <w:num w:numId="20">
    <w:abstractNumId w:val="23"/>
  </w:num>
  <w:num w:numId="21">
    <w:abstractNumId w:val="30"/>
  </w:num>
  <w:num w:numId="22">
    <w:abstractNumId w:val="22"/>
  </w:num>
  <w:num w:numId="23">
    <w:abstractNumId w:val="18"/>
  </w:num>
  <w:num w:numId="24">
    <w:abstractNumId w:val="27"/>
  </w:num>
  <w:num w:numId="25">
    <w:abstractNumId w:val="19"/>
  </w:num>
  <w:num w:numId="26">
    <w:abstractNumId w:val="24"/>
  </w:num>
  <w:num w:numId="27">
    <w:abstractNumId w:val="16"/>
  </w:num>
  <w:num w:numId="28">
    <w:abstractNumId w:val="42"/>
  </w:num>
  <w:num w:numId="2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755"/>
    <w:rsid w:val="00011C4A"/>
    <w:rsid w:val="00012745"/>
    <w:rsid w:val="000232C3"/>
    <w:rsid w:val="00027CEF"/>
    <w:rsid w:val="00040898"/>
    <w:rsid w:val="00041A69"/>
    <w:rsid w:val="0005399A"/>
    <w:rsid w:val="00055896"/>
    <w:rsid w:val="00071DC5"/>
    <w:rsid w:val="00084245"/>
    <w:rsid w:val="00090FEA"/>
    <w:rsid w:val="000A2E0C"/>
    <w:rsid w:val="000A463F"/>
    <w:rsid w:val="000B0E2E"/>
    <w:rsid w:val="000C71DF"/>
    <w:rsid w:val="000C7B35"/>
    <w:rsid w:val="000D11B1"/>
    <w:rsid w:val="000D5493"/>
    <w:rsid w:val="000E1B37"/>
    <w:rsid w:val="000E51A9"/>
    <w:rsid w:val="000E7FCA"/>
    <w:rsid w:val="0011237C"/>
    <w:rsid w:val="001322C3"/>
    <w:rsid w:val="001462DC"/>
    <w:rsid w:val="00146EE3"/>
    <w:rsid w:val="00151389"/>
    <w:rsid w:val="00156276"/>
    <w:rsid w:val="001609BF"/>
    <w:rsid w:val="00160A9F"/>
    <w:rsid w:val="0017176B"/>
    <w:rsid w:val="00171F08"/>
    <w:rsid w:val="00173182"/>
    <w:rsid w:val="00174953"/>
    <w:rsid w:val="00186D59"/>
    <w:rsid w:val="001931D4"/>
    <w:rsid w:val="001B0277"/>
    <w:rsid w:val="001B1817"/>
    <w:rsid w:val="001B5D60"/>
    <w:rsid w:val="001B6505"/>
    <w:rsid w:val="001C1DB3"/>
    <w:rsid w:val="001D29FC"/>
    <w:rsid w:val="001D4B00"/>
    <w:rsid w:val="001D5CFC"/>
    <w:rsid w:val="001E6ACD"/>
    <w:rsid w:val="001F56B5"/>
    <w:rsid w:val="00201F4D"/>
    <w:rsid w:val="00203BE2"/>
    <w:rsid w:val="00204DEF"/>
    <w:rsid w:val="00213270"/>
    <w:rsid w:val="002159A0"/>
    <w:rsid w:val="00224370"/>
    <w:rsid w:val="002309A0"/>
    <w:rsid w:val="002408A7"/>
    <w:rsid w:val="0024136F"/>
    <w:rsid w:val="002471A6"/>
    <w:rsid w:val="0026002E"/>
    <w:rsid w:val="002649E3"/>
    <w:rsid w:val="00267EB8"/>
    <w:rsid w:val="002742AA"/>
    <w:rsid w:val="00280F28"/>
    <w:rsid w:val="00281523"/>
    <w:rsid w:val="002850CA"/>
    <w:rsid w:val="002855A3"/>
    <w:rsid w:val="00294178"/>
    <w:rsid w:val="00294984"/>
    <w:rsid w:val="002949E4"/>
    <w:rsid w:val="002A1E7E"/>
    <w:rsid w:val="002D7EF8"/>
    <w:rsid w:val="002F252A"/>
    <w:rsid w:val="00311F9C"/>
    <w:rsid w:val="00311FF2"/>
    <w:rsid w:val="00315D9F"/>
    <w:rsid w:val="00330A4B"/>
    <w:rsid w:val="00330E3C"/>
    <w:rsid w:val="00331827"/>
    <w:rsid w:val="003326F0"/>
    <w:rsid w:val="003377F8"/>
    <w:rsid w:val="00350944"/>
    <w:rsid w:val="00363518"/>
    <w:rsid w:val="00364F39"/>
    <w:rsid w:val="00370D82"/>
    <w:rsid w:val="00382317"/>
    <w:rsid w:val="00396422"/>
    <w:rsid w:val="003A6F42"/>
    <w:rsid w:val="003B05A6"/>
    <w:rsid w:val="003D540F"/>
    <w:rsid w:val="003D542E"/>
    <w:rsid w:val="003D786B"/>
    <w:rsid w:val="003E6497"/>
    <w:rsid w:val="003E7352"/>
    <w:rsid w:val="003F7366"/>
    <w:rsid w:val="004000C7"/>
    <w:rsid w:val="00403F26"/>
    <w:rsid w:val="004040FA"/>
    <w:rsid w:val="00420064"/>
    <w:rsid w:val="004257E3"/>
    <w:rsid w:val="00427EA9"/>
    <w:rsid w:val="0043322C"/>
    <w:rsid w:val="00435982"/>
    <w:rsid w:val="00437B5F"/>
    <w:rsid w:val="00481BB4"/>
    <w:rsid w:val="004842E4"/>
    <w:rsid w:val="004871E6"/>
    <w:rsid w:val="004922B2"/>
    <w:rsid w:val="00492356"/>
    <w:rsid w:val="0049451F"/>
    <w:rsid w:val="004A383C"/>
    <w:rsid w:val="004A7F02"/>
    <w:rsid w:val="004E68FD"/>
    <w:rsid w:val="004E7B73"/>
    <w:rsid w:val="004F11A6"/>
    <w:rsid w:val="005103F0"/>
    <w:rsid w:val="00512776"/>
    <w:rsid w:val="005141D6"/>
    <w:rsid w:val="00523949"/>
    <w:rsid w:val="00530FE4"/>
    <w:rsid w:val="00547520"/>
    <w:rsid w:val="00547BEC"/>
    <w:rsid w:val="0055047D"/>
    <w:rsid w:val="00554E71"/>
    <w:rsid w:val="0055742B"/>
    <w:rsid w:val="0056024B"/>
    <w:rsid w:val="005607AB"/>
    <w:rsid w:val="00560945"/>
    <w:rsid w:val="00562269"/>
    <w:rsid w:val="005750A9"/>
    <w:rsid w:val="00582A37"/>
    <w:rsid w:val="00590E7F"/>
    <w:rsid w:val="00591042"/>
    <w:rsid w:val="005A049C"/>
    <w:rsid w:val="005B2286"/>
    <w:rsid w:val="005B2B0D"/>
    <w:rsid w:val="005C199F"/>
    <w:rsid w:val="005C251D"/>
    <w:rsid w:val="005D7863"/>
    <w:rsid w:val="005E540F"/>
    <w:rsid w:val="005F418C"/>
    <w:rsid w:val="005F418F"/>
    <w:rsid w:val="00602CBD"/>
    <w:rsid w:val="0060547F"/>
    <w:rsid w:val="00605D9A"/>
    <w:rsid w:val="006071A4"/>
    <w:rsid w:val="006156DA"/>
    <w:rsid w:val="00620063"/>
    <w:rsid w:val="00626CA8"/>
    <w:rsid w:val="00630FAF"/>
    <w:rsid w:val="00635755"/>
    <w:rsid w:val="00636289"/>
    <w:rsid w:val="00640E0E"/>
    <w:rsid w:val="00641F78"/>
    <w:rsid w:val="00646F16"/>
    <w:rsid w:val="0065747A"/>
    <w:rsid w:val="00663459"/>
    <w:rsid w:val="0066595C"/>
    <w:rsid w:val="0066633C"/>
    <w:rsid w:val="00677B07"/>
    <w:rsid w:val="006A1DED"/>
    <w:rsid w:val="006A389E"/>
    <w:rsid w:val="006A51AC"/>
    <w:rsid w:val="006B2FB3"/>
    <w:rsid w:val="006C30A6"/>
    <w:rsid w:val="006D0382"/>
    <w:rsid w:val="006D56AB"/>
    <w:rsid w:val="006E425C"/>
    <w:rsid w:val="006F441C"/>
    <w:rsid w:val="006F4EA2"/>
    <w:rsid w:val="007005BB"/>
    <w:rsid w:val="0071243A"/>
    <w:rsid w:val="00720760"/>
    <w:rsid w:val="00730158"/>
    <w:rsid w:val="00730606"/>
    <w:rsid w:val="00731DE3"/>
    <w:rsid w:val="00733668"/>
    <w:rsid w:val="00735172"/>
    <w:rsid w:val="00735F54"/>
    <w:rsid w:val="00736F96"/>
    <w:rsid w:val="00737290"/>
    <w:rsid w:val="00743133"/>
    <w:rsid w:val="00743B82"/>
    <w:rsid w:val="00747EE2"/>
    <w:rsid w:val="00753839"/>
    <w:rsid w:val="00766426"/>
    <w:rsid w:val="007742BE"/>
    <w:rsid w:val="00775FFC"/>
    <w:rsid w:val="00776C4B"/>
    <w:rsid w:val="00781374"/>
    <w:rsid w:val="007837DC"/>
    <w:rsid w:val="007E676C"/>
    <w:rsid w:val="007F46FF"/>
    <w:rsid w:val="007F69D9"/>
    <w:rsid w:val="00803353"/>
    <w:rsid w:val="00810559"/>
    <w:rsid w:val="00817863"/>
    <w:rsid w:val="00822BB5"/>
    <w:rsid w:val="008250BF"/>
    <w:rsid w:val="0083736C"/>
    <w:rsid w:val="00840600"/>
    <w:rsid w:val="00852BBF"/>
    <w:rsid w:val="00857209"/>
    <w:rsid w:val="0085780E"/>
    <w:rsid w:val="008605B5"/>
    <w:rsid w:val="008633F0"/>
    <w:rsid w:val="00870F43"/>
    <w:rsid w:val="008830D8"/>
    <w:rsid w:val="008947E4"/>
    <w:rsid w:val="0089706C"/>
    <w:rsid w:val="008B4260"/>
    <w:rsid w:val="008B7189"/>
    <w:rsid w:val="008C5B07"/>
    <w:rsid w:val="008E02A1"/>
    <w:rsid w:val="008E59FD"/>
    <w:rsid w:val="008F0C70"/>
    <w:rsid w:val="008F2857"/>
    <w:rsid w:val="00902819"/>
    <w:rsid w:val="00911021"/>
    <w:rsid w:val="00915FCB"/>
    <w:rsid w:val="00916514"/>
    <w:rsid w:val="00917466"/>
    <w:rsid w:val="0091754C"/>
    <w:rsid w:val="00926CED"/>
    <w:rsid w:val="00932B52"/>
    <w:rsid w:val="009336F4"/>
    <w:rsid w:val="00933FF3"/>
    <w:rsid w:val="0093441F"/>
    <w:rsid w:val="009358F8"/>
    <w:rsid w:val="00944580"/>
    <w:rsid w:val="00960D59"/>
    <w:rsid w:val="00962562"/>
    <w:rsid w:val="00965A0E"/>
    <w:rsid w:val="00967842"/>
    <w:rsid w:val="00973338"/>
    <w:rsid w:val="00984411"/>
    <w:rsid w:val="00986536"/>
    <w:rsid w:val="00990635"/>
    <w:rsid w:val="00991278"/>
    <w:rsid w:val="00991D8D"/>
    <w:rsid w:val="00994867"/>
    <w:rsid w:val="009951E0"/>
    <w:rsid w:val="009A1CF0"/>
    <w:rsid w:val="009A615F"/>
    <w:rsid w:val="009B39D9"/>
    <w:rsid w:val="009C1D10"/>
    <w:rsid w:val="009C230B"/>
    <w:rsid w:val="009F165D"/>
    <w:rsid w:val="009F6BCC"/>
    <w:rsid w:val="00A03131"/>
    <w:rsid w:val="00A11B44"/>
    <w:rsid w:val="00A22FDA"/>
    <w:rsid w:val="00A25675"/>
    <w:rsid w:val="00A3718D"/>
    <w:rsid w:val="00A50450"/>
    <w:rsid w:val="00A50DE0"/>
    <w:rsid w:val="00A51578"/>
    <w:rsid w:val="00A60F0A"/>
    <w:rsid w:val="00A61092"/>
    <w:rsid w:val="00A6151D"/>
    <w:rsid w:val="00A7130E"/>
    <w:rsid w:val="00A75542"/>
    <w:rsid w:val="00A77846"/>
    <w:rsid w:val="00A8135F"/>
    <w:rsid w:val="00A9340B"/>
    <w:rsid w:val="00AA1D46"/>
    <w:rsid w:val="00AA4E88"/>
    <w:rsid w:val="00AA645E"/>
    <w:rsid w:val="00AB459B"/>
    <w:rsid w:val="00AB5935"/>
    <w:rsid w:val="00AC01DC"/>
    <w:rsid w:val="00AC0843"/>
    <w:rsid w:val="00AD20DB"/>
    <w:rsid w:val="00AD2BD2"/>
    <w:rsid w:val="00AE1D92"/>
    <w:rsid w:val="00AE1E4D"/>
    <w:rsid w:val="00AE6121"/>
    <w:rsid w:val="00AE729E"/>
    <w:rsid w:val="00B01295"/>
    <w:rsid w:val="00B21961"/>
    <w:rsid w:val="00B23F21"/>
    <w:rsid w:val="00B334B6"/>
    <w:rsid w:val="00B339A2"/>
    <w:rsid w:val="00B412DA"/>
    <w:rsid w:val="00B415F5"/>
    <w:rsid w:val="00B45268"/>
    <w:rsid w:val="00B45D17"/>
    <w:rsid w:val="00B45FDC"/>
    <w:rsid w:val="00B46D64"/>
    <w:rsid w:val="00B61300"/>
    <w:rsid w:val="00B66A00"/>
    <w:rsid w:val="00B7113C"/>
    <w:rsid w:val="00B716D2"/>
    <w:rsid w:val="00B7468C"/>
    <w:rsid w:val="00B75ED7"/>
    <w:rsid w:val="00B928E7"/>
    <w:rsid w:val="00B97881"/>
    <w:rsid w:val="00BA0F33"/>
    <w:rsid w:val="00BB6EB7"/>
    <w:rsid w:val="00BC2608"/>
    <w:rsid w:val="00BD2075"/>
    <w:rsid w:val="00BD28D9"/>
    <w:rsid w:val="00BD31B4"/>
    <w:rsid w:val="00BD5A9A"/>
    <w:rsid w:val="00BE5B87"/>
    <w:rsid w:val="00BE6EAC"/>
    <w:rsid w:val="00BF5158"/>
    <w:rsid w:val="00C16253"/>
    <w:rsid w:val="00C16FBC"/>
    <w:rsid w:val="00C174E6"/>
    <w:rsid w:val="00C22B1E"/>
    <w:rsid w:val="00C31F58"/>
    <w:rsid w:val="00C332CA"/>
    <w:rsid w:val="00C46533"/>
    <w:rsid w:val="00C473AF"/>
    <w:rsid w:val="00C52ECB"/>
    <w:rsid w:val="00C54FE5"/>
    <w:rsid w:val="00C56D32"/>
    <w:rsid w:val="00C60202"/>
    <w:rsid w:val="00C7298E"/>
    <w:rsid w:val="00C75F6E"/>
    <w:rsid w:val="00C76E4F"/>
    <w:rsid w:val="00C801F2"/>
    <w:rsid w:val="00C842BA"/>
    <w:rsid w:val="00C8620E"/>
    <w:rsid w:val="00C87A13"/>
    <w:rsid w:val="00C9272B"/>
    <w:rsid w:val="00C92798"/>
    <w:rsid w:val="00CA20D4"/>
    <w:rsid w:val="00CA2626"/>
    <w:rsid w:val="00CB2630"/>
    <w:rsid w:val="00CC1386"/>
    <w:rsid w:val="00CC6261"/>
    <w:rsid w:val="00CD5B44"/>
    <w:rsid w:val="00CD626F"/>
    <w:rsid w:val="00CD65F1"/>
    <w:rsid w:val="00CD770C"/>
    <w:rsid w:val="00CE0E2E"/>
    <w:rsid w:val="00CF2AF1"/>
    <w:rsid w:val="00CF4532"/>
    <w:rsid w:val="00D0167E"/>
    <w:rsid w:val="00D04A6B"/>
    <w:rsid w:val="00D12F3A"/>
    <w:rsid w:val="00D14F06"/>
    <w:rsid w:val="00D24616"/>
    <w:rsid w:val="00D30114"/>
    <w:rsid w:val="00D35987"/>
    <w:rsid w:val="00D3702D"/>
    <w:rsid w:val="00D4334E"/>
    <w:rsid w:val="00D43E15"/>
    <w:rsid w:val="00D463D5"/>
    <w:rsid w:val="00D6307E"/>
    <w:rsid w:val="00D6798D"/>
    <w:rsid w:val="00D80ACA"/>
    <w:rsid w:val="00DA1ED8"/>
    <w:rsid w:val="00DA7D62"/>
    <w:rsid w:val="00DB518F"/>
    <w:rsid w:val="00DC349B"/>
    <w:rsid w:val="00DD266A"/>
    <w:rsid w:val="00DD401B"/>
    <w:rsid w:val="00DD4504"/>
    <w:rsid w:val="00DE5E1F"/>
    <w:rsid w:val="00E05136"/>
    <w:rsid w:val="00E1438E"/>
    <w:rsid w:val="00E3039F"/>
    <w:rsid w:val="00E40623"/>
    <w:rsid w:val="00E4437E"/>
    <w:rsid w:val="00E54AC5"/>
    <w:rsid w:val="00E555A0"/>
    <w:rsid w:val="00E60B1A"/>
    <w:rsid w:val="00E709FA"/>
    <w:rsid w:val="00E710C4"/>
    <w:rsid w:val="00E71E22"/>
    <w:rsid w:val="00E756E7"/>
    <w:rsid w:val="00E81CDD"/>
    <w:rsid w:val="00E86460"/>
    <w:rsid w:val="00E91129"/>
    <w:rsid w:val="00EC4A5C"/>
    <w:rsid w:val="00EC5C4D"/>
    <w:rsid w:val="00ED07BA"/>
    <w:rsid w:val="00ED2199"/>
    <w:rsid w:val="00ED2712"/>
    <w:rsid w:val="00ED35EE"/>
    <w:rsid w:val="00EF4E34"/>
    <w:rsid w:val="00EF602D"/>
    <w:rsid w:val="00F106C2"/>
    <w:rsid w:val="00F1319B"/>
    <w:rsid w:val="00F16609"/>
    <w:rsid w:val="00F44384"/>
    <w:rsid w:val="00F555B4"/>
    <w:rsid w:val="00F614D5"/>
    <w:rsid w:val="00F620D8"/>
    <w:rsid w:val="00F64E24"/>
    <w:rsid w:val="00F67C56"/>
    <w:rsid w:val="00F67DF9"/>
    <w:rsid w:val="00F73594"/>
    <w:rsid w:val="00F823A9"/>
    <w:rsid w:val="00F82766"/>
    <w:rsid w:val="00F83A73"/>
    <w:rsid w:val="00F97C6F"/>
    <w:rsid w:val="00FC5E97"/>
    <w:rsid w:val="00FD5193"/>
    <w:rsid w:val="00FD799B"/>
    <w:rsid w:val="00FF0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42E"/>
    <w:rPr>
      <w:rFonts w:cs="Calibri"/>
      <w:lang w:eastAsia="en-US"/>
    </w:rPr>
  </w:style>
  <w:style w:type="paragraph" w:styleId="Heading1">
    <w:name w:val="heading 1"/>
    <w:basedOn w:val="Default"/>
    <w:next w:val="Default"/>
    <w:link w:val="Heading1Char"/>
    <w:uiPriority w:val="99"/>
    <w:qFormat/>
    <w:rsid w:val="009A615F"/>
    <w:pPr>
      <w:outlineLvl w:val="0"/>
    </w:pPr>
    <w:rPr>
      <w:rFonts w:ascii="Calibri" w:hAnsi="Calibri" w:cs="Calibri"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15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C251D"/>
    <w:pPr>
      <w:ind w:left="720"/>
    </w:pPr>
  </w:style>
  <w:style w:type="paragraph" w:styleId="BodyText">
    <w:name w:val="Body Text"/>
    <w:basedOn w:val="Normal"/>
    <w:link w:val="BodyTextChar"/>
    <w:uiPriority w:val="99"/>
    <w:rsid w:val="00AA1D46"/>
    <w:pPr>
      <w:widowControl w:val="0"/>
      <w:suppressAutoHyphens/>
      <w:autoSpaceDE w:val="0"/>
      <w:spacing w:after="1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1D46"/>
    <w:rPr>
      <w:rFonts w:ascii="Arial" w:hAnsi="Arial" w:cs="Arial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2D7E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WW8Num1z1">
    <w:name w:val="WW8Num1z1"/>
    <w:uiPriority w:val="99"/>
    <w:rsid w:val="00E91129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F6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69D9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73729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37290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BE5B8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E5B87"/>
  </w:style>
  <w:style w:type="table" w:styleId="TableGrid">
    <w:name w:val="Table Grid"/>
    <w:basedOn w:val="TableNormal"/>
    <w:uiPriority w:val="99"/>
    <w:rsid w:val="00315D9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B219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219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B21961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5475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47520"/>
    <w:rPr>
      <w:color w:val="800080"/>
      <w:u w:val="single"/>
    </w:rPr>
  </w:style>
  <w:style w:type="paragraph" w:customStyle="1" w:styleId="xl63">
    <w:name w:val="xl63"/>
    <w:basedOn w:val="Normal"/>
    <w:uiPriority w:val="99"/>
    <w:rsid w:val="00547520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4">
    <w:name w:val="xl64"/>
    <w:basedOn w:val="Normal"/>
    <w:uiPriority w:val="99"/>
    <w:rsid w:val="00547520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5">
    <w:name w:val="xl65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0">
    <w:name w:val="xl70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1">
    <w:name w:val="xl71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3">
    <w:name w:val="xl73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5">
    <w:name w:val="xl75"/>
    <w:basedOn w:val="Normal"/>
    <w:uiPriority w:val="99"/>
    <w:rsid w:val="005475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6">
    <w:name w:val="xl76"/>
    <w:basedOn w:val="Normal"/>
    <w:uiPriority w:val="99"/>
    <w:rsid w:val="005475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7">
    <w:name w:val="xl77"/>
    <w:basedOn w:val="Normal"/>
    <w:uiPriority w:val="99"/>
    <w:rsid w:val="005475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"/>
    <w:uiPriority w:val="99"/>
    <w:rsid w:val="005475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9">
    <w:name w:val="xl79"/>
    <w:basedOn w:val="Normal"/>
    <w:uiPriority w:val="99"/>
    <w:rsid w:val="005475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0">
    <w:name w:val="xl80"/>
    <w:basedOn w:val="Normal"/>
    <w:uiPriority w:val="99"/>
    <w:rsid w:val="00C473AF"/>
    <w:pPr>
      <w:pBdr>
        <w:top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"/>
    <w:uiPriority w:val="99"/>
    <w:rsid w:val="00C473AF"/>
    <w:pPr>
      <w:pBdr>
        <w:top w:val="single" w:sz="8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"/>
    <w:uiPriority w:val="99"/>
    <w:rsid w:val="00C473A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"/>
    <w:uiPriority w:val="99"/>
    <w:rsid w:val="00C473A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"/>
    <w:uiPriority w:val="99"/>
    <w:rsid w:val="00C473A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"/>
    <w:uiPriority w:val="99"/>
    <w:rsid w:val="00C47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"/>
    <w:uiPriority w:val="99"/>
    <w:rsid w:val="00C473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"/>
    <w:uiPriority w:val="99"/>
    <w:rsid w:val="00C473A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"/>
    <w:uiPriority w:val="99"/>
    <w:rsid w:val="00C473A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"/>
    <w:uiPriority w:val="99"/>
    <w:rsid w:val="00C473A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6">
    <w:name w:val="xl106"/>
    <w:basedOn w:val="Normal"/>
    <w:uiPriority w:val="99"/>
    <w:rsid w:val="00C473A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7">
    <w:name w:val="xl107"/>
    <w:basedOn w:val="Normal"/>
    <w:uiPriority w:val="99"/>
    <w:rsid w:val="00C473A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8">
    <w:name w:val="xl108"/>
    <w:basedOn w:val="Normal"/>
    <w:uiPriority w:val="99"/>
    <w:rsid w:val="00C473A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9">
    <w:name w:val="xl109"/>
    <w:basedOn w:val="Normal"/>
    <w:uiPriority w:val="99"/>
    <w:rsid w:val="00C473A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0">
    <w:name w:val="xl110"/>
    <w:basedOn w:val="Normal"/>
    <w:uiPriority w:val="99"/>
    <w:rsid w:val="00C473A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"/>
    <w:uiPriority w:val="99"/>
    <w:rsid w:val="00C473A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"/>
    <w:uiPriority w:val="99"/>
    <w:rsid w:val="00C473AF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"/>
    <w:uiPriority w:val="99"/>
    <w:rsid w:val="00C473A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4">
    <w:name w:val="xl114"/>
    <w:basedOn w:val="Normal"/>
    <w:uiPriority w:val="99"/>
    <w:rsid w:val="00C473A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5">
    <w:name w:val="xl115"/>
    <w:basedOn w:val="Normal"/>
    <w:uiPriority w:val="99"/>
    <w:rsid w:val="00C473A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"/>
    <w:uiPriority w:val="99"/>
    <w:rsid w:val="00C473A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"/>
    <w:uiPriority w:val="99"/>
    <w:rsid w:val="00C473A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C332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332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332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33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332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3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14</Pages>
  <Words>6414</Words>
  <Characters>-32766</Characters>
  <Application>Microsoft Office Outlook</Application>
  <DocSecurity>0</DocSecurity>
  <Lines>0</Lines>
  <Paragraphs>0</Paragraphs>
  <ScaleCrop>false</ScaleCrop>
  <Company>UMiG Połaniec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ENMEDIA</dc:creator>
  <cp:keywords/>
  <dc:description/>
  <cp:lastModifiedBy>stazysta</cp:lastModifiedBy>
  <cp:revision>3</cp:revision>
  <dcterms:created xsi:type="dcterms:W3CDTF">2013-10-18T10:14:00Z</dcterms:created>
  <dcterms:modified xsi:type="dcterms:W3CDTF">2013-10-21T12:06:00Z</dcterms:modified>
</cp:coreProperties>
</file>